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EB8217" w14:textId="21621B10" w:rsidR="00274437" w:rsidRPr="00274437" w:rsidRDefault="00512EC7" w:rsidP="0027443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36"/>
          <w:szCs w:val="36"/>
          <w:lang w:val="en-US"/>
        </w:rPr>
      </w:pPr>
      <w:r w:rsidRPr="00856E18">
        <w:rPr>
          <w:rFonts w:ascii="Arial" w:hAnsi="Arial" w:cs="Arial"/>
          <w:b/>
          <w:sz w:val="36"/>
          <w:szCs w:val="36"/>
          <w:lang w:val="en-US"/>
        </w:rPr>
        <w:t>Cover work for 6 Hope</w:t>
      </w:r>
    </w:p>
    <w:p w14:paraId="69EA9601" w14:textId="77777777" w:rsidR="00274437" w:rsidRDefault="00274437" w:rsidP="00512EC7">
      <w:pPr>
        <w:widowControl w:val="0"/>
        <w:autoSpaceDE w:val="0"/>
        <w:autoSpaceDN w:val="0"/>
        <w:adjustRightInd w:val="0"/>
        <w:rPr>
          <w:rFonts w:ascii="Arial" w:hAnsi="Arial" w:cs="Arial"/>
          <w:lang w:val="en-US"/>
        </w:rPr>
      </w:pPr>
    </w:p>
    <w:p w14:paraId="04DE1863" w14:textId="77777777" w:rsidR="00512EC7" w:rsidRDefault="00512EC7" w:rsidP="00512EC7">
      <w:pPr>
        <w:widowControl w:val="0"/>
        <w:autoSpaceDE w:val="0"/>
        <w:autoSpaceDN w:val="0"/>
        <w:adjustRightInd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2015/10/26 (10:20-11:10am)</w:t>
      </w:r>
    </w:p>
    <w:p w14:paraId="575A3813" w14:textId="77777777" w:rsidR="00512EC7" w:rsidRDefault="00512EC7" w:rsidP="00512EC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lang w:val="en-US"/>
        </w:rPr>
        <w:t xml:space="preserve">Due to all Mathematics teacher need to attend a PD day, </w:t>
      </w:r>
      <w:proofErr w:type="gramStart"/>
      <w:r>
        <w:rPr>
          <w:rFonts w:ascii="Arial" w:hAnsi="Arial" w:cs="Arial"/>
          <w:lang w:val="en-US"/>
        </w:rPr>
        <w:t>this lesson will be supervised by a supply teacher</w:t>
      </w:r>
      <w:proofErr w:type="gramEnd"/>
      <w:r>
        <w:rPr>
          <w:rFonts w:ascii="Arial" w:hAnsi="Arial" w:cs="Arial"/>
          <w:lang w:val="en-US"/>
        </w:rPr>
        <w:t>.</w:t>
      </w:r>
    </w:p>
    <w:p w14:paraId="3B260DE4" w14:textId="77777777" w:rsidR="00512EC7" w:rsidRDefault="00512EC7" w:rsidP="00512EC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b/>
          <w:bCs/>
          <w:lang w:val="en-US"/>
        </w:rPr>
        <w:t>Fractions -</w:t>
      </w:r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b/>
          <w:bCs/>
          <w:lang w:val="en-US"/>
        </w:rPr>
        <w:t>Division of fractions</w:t>
      </w:r>
    </w:p>
    <w:p w14:paraId="3DEFA744" w14:textId="77777777" w:rsidR="00512EC7" w:rsidRDefault="00512EC7" w:rsidP="00512EC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lang w:val="en-US"/>
        </w:rPr>
        <w:t>1. Students self learn by watching the following videos</w:t>
      </w:r>
    </w:p>
    <w:p w14:paraId="2DF0A176" w14:textId="77777777" w:rsidR="00512EC7" w:rsidRDefault="00512EC7" w:rsidP="00512EC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lang w:val="en-US"/>
        </w:rPr>
        <w:t xml:space="preserve">a. </w:t>
      </w:r>
      <w:hyperlink r:id="rId6" w:history="1">
        <w:r>
          <w:rPr>
            <w:rFonts w:ascii="Arial" w:hAnsi="Arial" w:cs="Arial"/>
            <w:color w:val="0000E9"/>
            <w:u w:val="single" w:color="0000E9"/>
            <w:lang w:val="en-US"/>
          </w:rPr>
          <w:t>Dividing 3/8 by 1/3</w:t>
        </w:r>
      </w:hyperlink>
      <w:r>
        <w:rPr>
          <w:rFonts w:ascii="Arial" w:hAnsi="Arial" w:cs="Arial"/>
          <w:lang w:val="en-US"/>
        </w:rPr>
        <w:t xml:space="preserve"> Using number lines to explain division of fractions</w:t>
      </w:r>
    </w:p>
    <w:p w14:paraId="036F09D5" w14:textId="77777777" w:rsidR="00512EC7" w:rsidRDefault="00512EC7" w:rsidP="00512EC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lang w:val="en-US"/>
        </w:rPr>
        <w:t xml:space="preserve">b. </w:t>
      </w:r>
      <w:hyperlink r:id="rId7" w:history="1">
        <w:r>
          <w:rPr>
            <w:rFonts w:ascii="Arial" w:hAnsi="Arial" w:cs="Arial"/>
            <w:color w:val="0000E9"/>
            <w:u w:val="single" w:color="0000E9"/>
            <w:lang w:val="en-US"/>
          </w:rPr>
          <w:t xml:space="preserve">Dividing fractions - keep, change, </w:t>
        </w:r>
        <w:proofErr w:type="gramStart"/>
        <w:r>
          <w:rPr>
            <w:rFonts w:ascii="Arial" w:hAnsi="Arial" w:cs="Arial"/>
            <w:color w:val="0000E9"/>
            <w:u w:val="single" w:color="0000E9"/>
            <w:lang w:val="en-US"/>
          </w:rPr>
          <w:t>flip</w:t>
        </w:r>
        <w:proofErr w:type="gramEnd"/>
        <w:r>
          <w:rPr>
            <w:rFonts w:ascii="Arial" w:hAnsi="Arial" w:cs="Arial"/>
            <w:color w:val="0000E9"/>
            <w:u w:val="single" w:color="0000E9"/>
            <w:lang w:val="en-US"/>
          </w:rPr>
          <w:t xml:space="preserve"> - song</w:t>
        </w:r>
      </w:hyperlink>
    </w:p>
    <w:p w14:paraId="55D8DB50" w14:textId="77777777" w:rsidR="00512EC7" w:rsidRDefault="00512EC7" w:rsidP="00512EC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lang w:val="en-US"/>
        </w:rPr>
        <w:t>2. Students finish a worksheet on division of fractions (show steps and all workings)</w:t>
      </w:r>
    </w:p>
    <w:p w14:paraId="7B6268F8" w14:textId="77777777" w:rsidR="00512EC7" w:rsidRDefault="00512EC7" w:rsidP="00512EC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lang w:val="en-US"/>
        </w:rPr>
        <w:t>Return your worksheet to the white tray near the window and the sink before you leave the room</w:t>
      </w:r>
    </w:p>
    <w:p w14:paraId="0961FB4B" w14:textId="77777777" w:rsidR="00512EC7" w:rsidRDefault="00512EC7" w:rsidP="00512EC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lang w:val="en-US"/>
        </w:rPr>
        <w:t>(</w:t>
      </w:r>
      <w:proofErr w:type="gramStart"/>
      <w:r>
        <w:rPr>
          <w:rFonts w:ascii="Arial" w:hAnsi="Arial" w:cs="Arial"/>
          <w:lang w:val="en-US"/>
        </w:rPr>
        <w:t>no</w:t>
      </w:r>
      <w:proofErr w:type="gramEnd"/>
      <w:r>
        <w:rPr>
          <w:rFonts w:ascii="Arial" w:hAnsi="Arial" w:cs="Arial"/>
          <w:lang w:val="en-US"/>
        </w:rPr>
        <w:t xml:space="preserve"> matter you have completed the worksheet or not)</w:t>
      </w:r>
    </w:p>
    <w:p w14:paraId="0EF20FD7" w14:textId="77777777" w:rsidR="00512EC7" w:rsidRDefault="00512EC7" w:rsidP="00512EC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lang w:val="en-US"/>
        </w:rPr>
        <w:t xml:space="preserve">3. If students have finished the worksheet, they can log in to </w:t>
      </w:r>
      <w:proofErr w:type="spellStart"/>
      <w:r>
        <w:rPr>
          <w:rFonts w:ascii="Arial" w:hAnsi="Arial" w:cs="Arial"/>
          <w:lang w:val="en-US"/>
        </w:rPr>
        <w:t>Mathletics</w:t>
      </w:r>
      <w:proofErr w:type="spellEnd"/>
      <w:r>
        <w:rPr>
          <w:rFonts w:ascii="Arial" w:hAnsi="Arial" w:cs="Arial"/>
          <w:lang w:val="en-US"/>
        </w:rPr>
        <w:t xml:space="preserve"> and finish all set tasks and do "live </w:t>
      </w:r>
      <w:proofErr w:type="spellStart"/>
      <w:r>
        <w:rPr>
          <w:rFonts w:ascii="Arial" w:hAnsi="Arial" w:cs="Arial"/>
          <w:lang w:val="en-US"/>
        </w:rPr>
        <w:t>Mathletics</w:t>
      </w:r>
      <w:proofErr w:type="spellEnd"/>
      <w:r>
        <w:rPr>
          <w:rFonts w:ascii="Arial" w:hAnsi="Arial" w:cs="Arial"/>
          <w:lang w:val="en-US"/>
        </w:rPr>
        <w:t>".</w:t>
      </w:r>
    </w:p>
    <w:p w14:paraId="7756694B" w14:textId="77777777" w:rsidR="00C8493D" w:rsidRDefault="00512EC7" w:rsidP="00512EC7">
      <w:pPr>
        <w:rPr>
          <w:rFonts w:ascii="Arial" w:hAnsi="Arial" w:cs="Arial"/>
          <w:b/>
          <w:bCs/>
          <w:sz w:val="34"/>
          <w:szCs w:val="34"/>
          <w:lang w:val="en-US"/>
        </w:rPr>
      </w:pPr>
      <w:r>
        <w:rPr>
          <w:rFonts w:ascii="Arial" w:hAnsi="Arial" w:cs="Arial"/>
          <w:b/>
          <w:bCs/>
          <w:sz w:val="34"/>
          <w:szCs w:val="34"/>
          <w:lang w:val="en-US"/>
        </w:rPr>
        <w:t>*(</w:t>
      </w:r>
      <w:proofErr w:type="gramStart"/>
      <w:r>
        <w:rPr>
          <w:rFonts w:ascii="Arial" w:hAnsi="Arial" w:cs="Arial"/>
          <w:b/>
          <w:bCs/>
          <w:sz w:val="34"/>
          <w:szCs w:val="34"/>
          <w:lang w:val="en-US"/>
        </w:rPr>
        <w:t>all</w:t>
      </w:r>
      <w:proofErr w:type="gramEnd"/>
      <w:r>
        <w:rPr>
          <w:rFonts w:ascii="Arial" w:hAnsi="Arial" w:cs="Arial"/>
          <w:b/>
          <w:bCs/>
          <w:sz w:val="34"/>
          <w:szCs w:val="34"/>
          <w:lang w:val="en-US"/>
        </w:rPr>
        <w:t xml:space="preserve"> worksheet are inside the white tray of your class.)</w:t>
      </w:r>
    </w:p>
    <w:p w14:paraId="4912594F" w14:textId="77777777" w:rsidR="00856E18" w:rsidRDefault="00856E18" w:rsidP="00512EC7">
      <w:pPr>
        <w:rPr>
          <w:rFonts w:ascii="Arial" w:hAnsi="Arial" w:cs="Arial"/>
          <w:b/>
          <w:bCs/>
          <w:sz w:val="34"/>
          <w:szCs w:val="34"/>
          <w:lang w:val="en-US"/>
        </w:rPr>
      </w:pPr>
    </w:p>
    <w:p w14:paraId="5FF8F74D" w14:textId="77777777" w:rsidR="00856E18" w:rsidRP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2015/11/05 </w:t>
      </w:r>
      <w:r w:rsidRPr="00856E18">
        <w:rPr>
          <w:rFonts w:ascii="Arial" w:hAnsi="Arial" w:cs="Arial"/>
          <w:bCs/>
          <w:lang w:val="en-US"/>
        </w:rPr>
        <w:t>(P1 - 8:40-9:50am)</w:t>
      </w:r>
    </w:p>
    <w:p w14:paraId="6D342960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</w:p>
    <w:p w14:paraId="05243101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color w:val="0000E9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fldChar w:fldCharType="begin"/>
      </w:r>
      <w:r>
        <w:rPr>
          <w:rFonts w:ascii="Arial" w:hAnsi="Arial" w:cs="Arial"/>
          <w:sz w:val="26"/>
          <w:szCs w:val="26"/>
          <w:lang w:val="en-US"/>
        </w:rPr>
        <w:instrText>HYPERLINK "http://clyeung.wikispaces.com/file/view/Y6%20Percentage%20booklet.pdf/565514855/Y6%20Percentage%20booklet.pdf"</w:instrText>
      </w:r>
      <w:r>
        <w:rPr>
          <w:rFonts w:ascii="Arial" w:hAnsi="Arial" w:cs="Arial"/>
          <w:sz w:val="26"/>
          <w:szCs w:val="26"/>
          <w:lang w:val="en-US"/>
        </w:rPr>
        <w:fldChar w:fldCharType="separate"/>
      </w:r>
      <w:r>
        <w:rPr>
          <w:rFonts w:ascii="Arial" w:hAnsi="Arial" w:cs="Arial"/>
          <w:noProof/>
          <w:color w:val="0000E9"/>
          <w:sz w:val="26"/>
          <w:szCs w:val="26"/>
          <w:lang w:val="en-US"/>
        </w:rPr>
        <w:drawing>
          <wp:inline distT="0" distB="0" distL="0" distR="0" wp14:anchorId="44BF44B2" wp14:editId="78BB32A2">
            <wp:extent cx="408305" cy="4083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" cy="40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78A0D8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b/>
          <w:bCs/>
          <w:sz w:val="26"/>
          <w:szCs w:val="26"/>
          <w:lang w:val="en-US"/>
        </w:rPr>
        <w:t>Y6 Percentage booklet.pdf</w:t>
      </w:r>
      <w:r>
        <w:rPr>
          <w:rFonts w:ascii="Arial" w:hAnsi="Arial" w:cs="Arial"/>
          <w:sz w:val="26"/>
          <w:szCs w:val="26"/>
          <w:lang w:val="en-US"/>
        </w:rPr>
        <w:fldChar w:fldCharType="end"/>
      </w:r>
    </w:p>
    <w:p w14:paraId="26BF6220" w14:textId="77777777" w:rsidR="00856E18" w:rsidRDefault="00A628FD" w:rsidP="00856E18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  <w:lang w:val="en-US"/>
        </w:rPr>
      </w:pPr>
      <w:hyperlink r:id="rId9" w:history="1">
        <w:r w:rsidR="00856E18">
          <w:rPr>
            <w:rFonts w:ascii="Arial" w:hAnsi="Arial" w:cs="Arial"/>
            <w:color w:val="0000E9"/>
            <w:sz w:val="26"/>
            <w:szCs w:val="26"/>
            <w:u w:val="single"/>
            <w:lang w:val="en-US"/>
          </w:rPr>
          <w:t>Details</w:t>
        </w:r>
      </w:hyperlink>
      <w:hyperlink r:id="rId10" w:history="1">
        <w:r w:rsidR="00856E18">
          <w:rPr>
            <w:rFonts w:ascii="Arial" w:hAnsi="Arial" w:cs="Arial"/>
            <w:color w:val="0000E9"/>
            <w:sz w:val="26"/>
            <w:szCs w:val="26"/>
            <w:u w:val="single"/>
            <w:lang w:val="en-US"/>
          </w:rPr>
          <w:t>Download</w:t>
        </w:r>
      </w:hyperlink>
      <w:r w:rsidR="00856E18">
        <w:rPr>
          <w:rFonts w:ascii="Arial" w:hAnsi="Arial" w:cs="Arial"/>
          <w:color w:val="535353"/>
          <w:sz w:val="26"/>
          <w:szCs w:val="26"/>
          <w:lang w:val="en-US"/>
        </w:rPr>
        <w:t>3 MB</w:t>
      </w:r>
    </w:p>
    <w:p w14:paraId="17242F6F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</w:p>
    <w:p w14:paraId="623C6594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*My Pal 6A: Let's </w:t>
      </w:r>
      <w:proofErr w:type="spellStart"/>
      <w:r>
        <w:rPr>
          <w:rFonts w:ascii="Arial" w:hAnsi="Arial" w:cs="Arial"/>
          <w:sz w:val="26"/>
          <w:szCs w:val="26"/>
          <w:lang w:val="en-US"/>
        </w:rPr>
        <w:t>practise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 6a (study p.141-147, then do the following according to your own level. Level B and C students are welcome to challenge higher grade, if they finish their own task)</w:t>
      </w:r>
    </w:p>
    <w:p w14:paraId="4211B7B5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Level </w:t>
      </w:r>
      <w:proofErr w:type="gramStart"/>
      <w:r>
        <w:rPr>
          <w:rFonts w:ascii="Arial" w:hAnsi="Arial" w:cs="Arial"/>
          <w:sz w:val="26"/>
          <w:szCs w:val="26"/>
          <w:lang w:val="en-US"/>
        </w:rPr>
        <w:t>A</w:t>
      </w:r>
      <w:proofErr w:type="gramEnd"/>
      <w:r>
        <w:rPr>
          <w:rFonts w:ascii="Arial" w:hAnsi="Arial" w:cs="Arial"/>
          <w:sz w:val="26"/>
          <w:szCs w:val="26"/>
          <w:lang w:val="en-US"/>
        </w:rPr>
        <w:t xml:space="preserve"> students: Let's </w:t>
      </w:r>
      <w:proofErr w:type="spellStart"/>
      <w:r>
        <w:rPr>
          <w:rFonts w:ascii="Arial" w:hAnsi="Arial" w:cs="Arial"/>
          <w:sz w:val="26"/>
          <w:szCs w:val="26"/>
          <w:lang w:val="en-US"/>
        </w:rPr>
        <w:t>practise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 6a (1b, 2b, 3b, 4b, 5b, 6b, 7b, and 8-12)</w:t>
      </w:r>
    </w:p>
    <w:p w14:paraId="3CC16588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Level B students: Let's </w:t>
      </w:r>
      <w:proofErr w:type="spellStart"/>
      <w:r>
        <w:rPr>
          <w:rFonts w:ascii="Arial" w:hAnsi="Arial" w:cs="Arial"/>
          <w:sz w:val="26"/>
          <w:szCs w:val="26"/>
          <w:lang w:val="en-US"/>
        </w:rPr>
        <w:t>practise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 6a (1b, 2b, 3b, 4b, 5b, 6b, 7b, and 8, 10, 12)</w:t>
      </w:r>
    </w:p>
    <w:p w14:paraId="6260F6E2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Level C students: Let's </w:t>
      </w:r>
      <w:proofErr w:type="spellStart"/>
      <w:r>
        <w:rPr>
          <w:rFonts w:ascii="Arial" w:hAnsi="Arial" w:cs="Arial"/>
          <w:sz w:val="26"/>
          <w:szCs w:val="26"/>
          <w:lang w:val="en-US"/>
        </w:rPr>
        <w:t>practise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 6a (1b, 2b, 3b, 4b, 5b, 6b, 7b, and 9, 11)</w:t>
      </w:r>
    </w:p>
    <w:p w14:paraId="3CEC2C32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*If students forget to bring their textbook or they still do not get their order back, they can download the textbook pages from the wiki.</w:t>
      </w:r>
    </w:p>
    <w:p w14:paraId="4B6849D0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color w:val="0000E9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fldChar w:fldCharType="begin"/>
      </w:r>
      <w:r>
        <w:rPr>
          <w:rFonts w:ascii="Arial" w:hAnsi="Arial" w:cs="Arial"/>
          <w:sz w:val="26"/>
          <w:szCs w:val="26"/>
          <w:lang w:val="en-US"/>
        </w:rPr>
        <w:instrText>HYPERLINK "http://clyeung.wikispaces.com/file/view/My%20Pals%206A%20p.141-147%20%28Practise%206a%29.pdf/565047205/My%20Pals%206A%20p.141-147%20%28Practise%206a%29.pdf"</w:instrText>
      </w:r>
      <w:r>
        <w:rPr>
          <w:rFonts w:ascii="Arial" w:hAnsi="Arial" w:cs="Arial"/>
          <w:sz w:val="26"/>
          <w:szCs w:val="26"/>
          <w:lang w:val="en-US"/>
        </w:rPr>
        <w:fldChar w:fldCharType="separate"/>
      </w:r>
      <w:r>
        <w:rPr>
          <w:rFonts w:ascii="Arial" w:hAnsi="Arial" w:cs="Arial"/>
          <w:noProof/>
          <w:color w:val="0000E9"/>
          <w:sz w:val="26"/>
          <w:szCs w:val="26"/>
          <w:lang w:val="en-US"/>
        </w:rPr>
        <w:drawing>
          <wp:inline distT="0" distB="0" distL="0" distR="0" wp14:anchorId="4092661D" wp14:editId="4B644AB7">
            <wp:extent cx="408305" cy="40830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" cy="40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E48D9F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b/>
          <w:bCs/>
          <w:sz w:val="26"/>
          <w:szCs w:val="26"/>
          <w:lang w:val="en-US"/>
        </w:rPr>
        <w:t>My Pals 6A p.141-147 (</w:t>
      </w:r>
      <w:proofErr w:type="spellStart"/>
      <w:r>
        <w:rPr>
          <w:rFonts w:ascii="Arial" w:hAnsi="Arial" w:cs="Arial"/>
          <w:b/>
          <w:bCs/>
          <w:sz w:val="26"/>
          <w:szCs w:val="26"/>
          <w:lang w:val="en-US"/>
        </w:rPr>
        <w:t>Practise</w:t>
      </w:r>
      <w:proofErr w:type="spellEnd"/>
      <w:r>
        <w:rPr>
          <w:rFonts w:ascii="Arial" w:hAnsi="Arial" w:cs="Arial"/>
          <w:b/>
          <w:bCs/>
          <w:sz w:val="26"/>
          <w:szCs w:val="26"/>
          <w:lang w:val="en-US"/>
        </w:rPr>
        <w:t xml:space="preserve"> 6a)</w:t>
      </w:r>
      <w:proofErr w:type="gramStart"/>
      <w:r>
        <w:rPr>
          <w:rFonts w:ascii="Arial" w:hAnsi="Arial" w:cs="Arial"/>
          <w:b/>
          <w:bCs/>
          <w:sz w:val="26"/>
          <w:szCs w:val="26"/>
          <w:lang w:val="en-US"/>
        </w:rPr>
        <w:t>.</w:t>
      </w:r>
      <w:proofErr w:type="spellStart"/>
      <w:r>
        <w:rPr>
          <w:rFonts w:ascii="Arial" w:hAnsi="Arial" w:cs="Arial"/>
          <w:b/>
          <w:bCs/>
          <w:sz w:val="26"/>
          <w:szCs w:val="26"/>
          <w:lang w:val="en-US"/>
        </w:rPr>
        <w:t>pd</w:t>
      </w:r>
      <w:proofErr w:type="gramEnd"/>
      <w:r>
        <w:rPr>
          <w:rFonts w:ascii="Arial" w:hAnsi="Arial" w:cs="Arial"/>
          <w:b/>
          <w:bCs/>
          <w:sz w:val="26"/>
          <w:szCs w:val="26"/>
          <w:lang w:val="en-US"/>
        </w:rPr>
        <w:t>f</w:t>
      </w:r>
      <w:proofErr w:type="spellEnd"/>
      <w:r>
        <w:rPr>
          <w:rFonts w:ascii="Arial" w:hAnsi="Arial" w:cs="Arial"/>
          <w:sz w:val="26"/>
          <w:szCs w:val="26"/>
          <w:lang w:val="en-US"/>
        </w:rPr>
        <w:fldChar w:fldCharType="end"/>
      </w:r>
    </w:p>
    <w:p w14:paraId="2D19FD88" w14:textId="77777777" w:rsidR="00856E18" w:rsidRDefault="00A628FD" w:rsidP="00856E18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  <w:lang w:val="en-US"/>
        </w:rPr>
      </w:pPr>
      <w:hyperlink r:id="rId11" w:history="1">
        <w:r w:rsidR="00856E18">
          <w:rPr>
            <w:rFonts w:ascii="Arial" w:hAnsi="Arial" w:cs="Arial"/>
            <w:color w:val="0000E9"/>
            <w:sz w:val="26"/>
            <w:szCs w:val="26"/>
            <w:u w:val="single"/>
            <w:lang w:val="en-US"/>
          </w:rPr>
          <w:t>Details</w:t>
        </w:r>
      </w:hyperlink>
      <w:hyperlink r:id="rId12" w:history="1">
        <w:r w:rsidR="00856E18">
          <w:rPr>
            <w:rFonts w:ascii="Arial" w:hAnsi="Arial" w:cs="Arial"/>
            <w:color w:val="0000E9"/>
            <w:sz w:val="26"/>
            <w:szCs w:val="26"/>
            <w:u w:val="single"/>
            <w:lang w:val="en-US"/>
          </w:rPr>
          <w:t>Download</w:t>
        </w:r>
      </w:hyperlink>
      <w:r w:rsidR="00856E18">
        <w:rPr>
          <w:rFonts w:ascii="Arial" w:hAnsi="Arial" w:cs="Arial"/>
          <w:color w:val="535353"/>
          <w:sz w:val="26"/>
          <w:szCs w:val="26"/>
          <w:lang w:val="en-US"/>
        </w:rPr>
        <w:t>1 MB</w:t>
      </w:r>
    </w:p>
    <w:p w14:paraId="59200C1E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</w:p>
    <w:p w14:paraId="3D7DC034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</w:p>
    <w:p w14:paraId="1C43548C" w14:textId="77777777" w:rsidR="00856E18" w:rsidRP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lang w:val="en-US"/>
        </w:rPr>
        <w:t xml:space="preserve">2015/11/06 </w:t>
      </w:r>
      <w:r w:rsidRPr="00856E18">
        <w:rPr>
          <w:rFonts w:ascii="Arial" w:hAnsi="Arial" w:cs="Arial"/>
          <w:bCs/>
          <w:lang w:val="en-US"/>
        </w:rPr>
        <w:t>(P6-7 - 2:00-3:30pm)</w:t>
      </w:r>
    </w:p>
    <w:p w14:paraId="5E0F478A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b/>
          <w:bCs/>
          <w:sz w:val="26"/>
          <w:szCs w:val="26"/>
          <w:lang w:val="en-US"/>
        </w:rPr>
        <w:t>Period 6 (2:00-2:45pm) 6 Hope</w:t>
      </w:r>
    </w:p>
    <w:p w14:paraId="0B385A51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MYP1 (Ex 10 B to 10D) (show all workings in the Math Journal)</w:t>
      </w:r>
    </w:p>
    <w:p w14:paraId="0BED9F75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Ex10B.1 (1b, 2b, 2f, 2j, 2n)</w:t>
      </w:r>
    </w:p>
    <w:p w14:paraId="360B10AA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Ex 10B.2 (1b, 1f, 2b, 2g, 3b, 4b, 6d)</w:t>
      </w:r>
    </w:p>
    <w:p w14:paraId="618B1655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Ex10C.1 (1b</w:t>
      </w:r>
      <w:proofErr w:type="gramStart"/>
      <w:r>
        <w:rPr>
          <w:rFonts w:ascii="Arial" w:hAnsi="Arial" w:cs="Arial"/>
          <w:sz w:val="26"/>
          <w:szCs w:val="26"/>
          <w:lang w:val="en-US"/>
        </w:rPr>
        <w:t>,1f,1j</w:t>
      </w:r>
      <w:proofErr w:type="gramEnd"/>
      <w:r>
        <w:rPr>
          <w:rFonts w:ascii="Arial" w:hAnsi="Arial" w:cs="Arial"/>
          <w:sz w:val="26"/>
          <w:szCs w:val="26"/>
          <w:lang w:val="en-US"/>
        </w:rPr>
        <w:t>, 2b,2f,3bi, 3bii</w:t>
      </w:r>
    </w:p>
    <w:p w14:paraId="2FE4AD25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Ex10C.2 (1b</w:t>
      </w:r>
      <w:proofErr w:type="gramStart"/>
      <w:r>
        <w:rPr>
          <w:rFonts w:ascii="Arial" w:hAnsi="Arial" w:cs="Arial"/>
          <w:sz w:val="26"/>
          <w:szCs w:val="26"/>
          <w:lang w:val="en-US"/>
        </w:rPr>
        <w:t>,1f</w:t>
      </w:r>
      <w:proofErr w:type="gramEnd"/>
      <w:r>
        <w:rPr>
          <w:rFonts w:ascii="Arial" w:hAnsi="Arial" w:cs="Arial"/>
          <w:sz w:val="26"/>
          <w:szCs w:val="26"/>
          <w:lang w:val="en-US"/>
        </w:rPr>
        <w:t>, 2b, 2f, 3b, 3b, 3d, 3g, 4c)</w:t>
      </w:r>
    </w:p>
    <w:p w14:paraId="72D33E5A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Ex10D (1b</w:t>
      </w:r>
      <w:proofErr w:type="gramStart"/>
      <w:r>
        <w:rPr>
          <w:rFonts w:ascii="Arial" w:hAnsi="Arial" w:cs="Arial"/>
          <w:sz w:val="26"/>
          <w:szCs w:val="26"/>
          <w:lang w:val="en-US"/>
        </w:rPr>
        <w:t>,1f</w:t>
      </w:r>
      <w:proofErr w:type="gramEnd"/>
      <w:r>
        <w:rPr>
          <w:rFonts w:ascii="Arial" w:hAnsi="Arial" w:cs="Arial"/>
          <w:sz w:val="26"/>
          <w:szCs w:val="26"/>
          <w:lang w:val="en-US"/>
        </w:rPr>
        <w:t>, 2b, 3a,b,c)</w:t>
      </w:r>
    </w:p>
    <w:p w14:paraId="2D0C01B3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*If students forget to bring their textbook or they still do not get their order back, they can download the textbook pages from the wiki.</w:t>
      </w:r>
    </w:p>
    <w:p w14:paraId="40AA055F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color w:val="0000E9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lastRenderedPageBreak/>
        <w:fldChar w:fldCharType="begin"/>
      </w:r>
      <w:r>
        <w:rPr>
          <w:rFonts w:ascii="Arial" w:hAnsi="Arial" w:cs="Arial"/>
          <w:sz w:val="26"/>
          <w:szCs w:val="26"/>
          <w:lang w:val="en-US"/>
        </w:rPr>
        <w:instrText>HYPERLINK "http://clyeung.wikispaces.com/file/view/MYP%201%20Chapter%2010.pdf/565047345/MYP%201%20Chapter%2010.pdf"</w:instrText>
      </w:r>
      <w:r>
        <w:rPr>
          <w:rFonts w:ascii="Arial" w:hAnsi="Arial" w:cs="Arial"/>
          <w:sz w:val="26"/>
          <w:szCs w:val="26"/>
          <w:lang w:val="en-US"/>
        </w:rPr>
        <w:fldChar w:fldCharType="separate"/>
      </w:r>
      <w:r>
        <w:rPr>
          <w:rFonts w:ascii="Arial" w:hAnsi="Arial" w:cs="Arial"/>
          <w:noProof/>
          <w:color w:val="0000E9"/>
          <w:sz w:val="26"/>
          <w:szCs w:val="26"/>
          <w:lang w:val="en-US"/>
        </w:rPr>
        <w:drawing>
          <wp:inline distT="0" distB="0" distL="0" distR="0" wp14:anchorId="619322B3" wp14:editId="64A70D29">
            <wp:extent cx="408305" cy="40830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" cy="40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9CE314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b/>
          <w:bCs/>
          <w:sz w:val="26"/>
          <w:szCs w:val="26"/>
          <w:lang w:val="en-US"/>
        </w:rPr>
        <w:t>MYP 1 Chapter 10.pdf</w:t>
      </w:r>
      <w:r>
        <w:rPr>
          <w:rFonts w:ascii="Arial" w:hAnsi="Arial" w:cs="Arial"/>
          <w:sz w:val="26"/>
          <w:szCs w:val="26"/>
          <w:lang w:val="en-US"/>
        </w:rPr>
        <w:fldChar w:fldCharType="end"/>
      </w:r>
    </w:p>
    <w:p w14:paraId="7EC060BC" w14:textId="77777777" w:rsidR="00856E18" w:rsidRDefault="00A628FD" w:rsidP="00856E18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  <w:lang w:val="en-US"/>
        </w:rPr>
      </w:pPr>
      <w:hyperlink r:id="rId13" w:history="1">
        <w:r w:rsidR="00856E18">
          <w:rPr>
            <w:rFonts w:ascii="Arial" w:hAnsi="Arial" w:cs="Arial"/>
            <w:color w:val="0000E9"/>
            <w:sz w:val="26"/>
            <w:szCs w:val="26"/>
            <w:u w:val="single"/>
            <w:lang w:val="en-US"/>
          </w:rPr>
          <w:t>Details</w:t>
        </w:r>
      </w:hyperlink>
      <w:hyperlink r:id="rId14" w:history="1">
        <w:r w:rsidR="00856E18">
          <w:rPr>
            <w:rFonts w:ascii="Arial" w:hAnsi="Arial" w:cs="Arial"/>
            <w:color w:val="0000E9"/>
            <w:sz w:val="26"/>
            <w:szCs w:val="26"/>
            <w:u w:val="single"/>
            <w:lang w:val="en-US"/>
          </w:rPr>
          <w:t>Download</w:t>
        </w:r>
      </w:hyperlink>
      <w:r w:rsidR="00856E18">
        <w:rPr>
          <w:rFonts w:ascii="Arial" w:hAnsi="Arial" w:cs="Arial"/>
          <w:color w:val="535353"/>
          <w:sz w:val="26"/>
          <w:szCs w:val="26"/>
          <w:lang w:val="en-US"/>
        </w:rPr>
        <w:t>3 MB</w:t>
      </w:r>
    </w:p>
    <w:p w14:paraId="354C10C5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</w:p>
    <w:p w14:paraId="422C34CD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</w:p>
    <w:p w14:paraId="34F27125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</w:p>
    <w:p w14:paraId="53EB55A8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b/>
          <w:bCs/>
          <w:sz w:val="26"/>
          <w:szCs w:val="26"/>
          <w:lang w:val="en-US"/>
        </w:rPr>
        <w:t>Period 7 (2:45-3:30pm) 6 Hope</w:t>
      </w:r>
    </w:p>
    <w:p w14:paraId="0641F73C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1. Continue with the Period 6’s task and aim to finish the followings: (show all workings in the Math Journal)</w:t>
      </w:r>
    </w:p>
    <w:p w14:paraId="2BB66D2C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2. Study p.148-154 of My Pal 6A, then do the following questions, you can discuss with your group members and try to help each other</w:t>
      </w:r>
    </w:p>
    <w:p w14:paraId="1087098E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3. Do My Pal 6A: Let's </w:t>
      </w:r>
      <w:proofErr w:type="spellStart"/>
      <w:r>
        <w:rPr>
          <w:rFonts w:ascii="Arial" w:hAnsi="Arial" w:cs="Arial"/>
          <w:sz w:val="26"/>
          <w:szCs w:val="26"/>
          <w:lang w:val="en-US"/>
        </w:rPr>
        <w:t>practise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 6b (p.153-154: Q1, 4, 7) (show all workings in the Math Journal)</w:t>
      </w:r>
    </w:p>
    <w:p w14:paraId="27863486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4. Study p.155-163 of My Pal 6A, then do the following questions, you can discuss with your group members and try to help each other</w:t>
      </w:r>
    </w:p>
    <w:p w14:paraId="6299CB66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5. Do My Pal 6A: Let's </w:t>
      </w:r>
      <w:proofErr w:type="spellStart"/>
      <w:r>
        <w:rPr>
          <w:rFonts w:ascii="Arial" w:hAnsi="Arial" w:cs="Arial"/>
          <w:sz w:val="26"/>
          <w:szCs w:val="26"/>
          <w:lang w:val="en-US"/>
        </w:rPr>
        <w:t>practise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 6c (p.164: Q1, 3) (show all workings in the Math Journal)</w:t>
      </w:r>
    </w:p>
    <w:p w14:paraId="411CF646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color w:val="0000E9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fldChar w:fldCharType="begin"/>
      </w:r>
      <w:r>
        <w:rPr>
          <w:rFonts w:ascii="Arial" w:hAnsi="Arial" w:cs="Arial"/>
          <w:sz w:val="26"/>
          <w:szCs w:val="26"/>
          <w:lang w:val="en-US"/>
        </w:rPr>
        <w:instrText>HYPERLINK "http://clyeung.wikispaces.com/file/view/My%20Pals%206A%20p.148-164%20%28Practise%206b%20and%206c%29.pdf/565047363/My%20Pals%206A%20p.148-164%20%28Practise%206b%20and%206c%29.pdf"</w:instrText>
      </w:r>
      <w:r>
        <w:rPr>
          <w:rFonts w:ascii="Arial" w:hAnsi="Arial" w:cs="Arial"/>
          <w:sz w:val="26"/>
          <w:szCs w:val="26"/>
          <w:lang w:val="en-US"/>
        </w:rPr>
        <w:fldChar w:fldCharType="separate"/>
      </w:r>
      <w:r>
        <w:rPr>
          <w:rFonts w:ascii="Arial" w:hAnsi="Arial" w:cs="Arial"/>
          <w:noProof/>
          <w:color w:val="0000E9"/>
          <w:sz w:val="26"/>
          <w:szCs w:val="26"/>
          <w:lang w:val="en-US"/>
        </w:rPr>
        <w:drawing>
          <wp:inline distT="0" distB="0" distL="0" distR="0" wp14:anchorId="77B0B974" wp14:editId="51C795FE">
            <wp:extent cx="408305" cy="40830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" cy="40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20BCB1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b/>
          <w:bCs/>
          <w:sz w:val="26"/>
          <w:szCs w:val="26"/>
          <w:lang w:val="en-US"/>
        </w:rPr>
        <w:t>My Pals 6A p.148-164 (</w:t>
      </w:r>
      <w:proofErr w:type="spellStart"/>
      <w:r>
        <w:rPr>
          <w:rFonts w:ascii="Arial" w:hAnsi="Arial" w:cs="Arial"/>
          <w:b/>
          <w:bCs/>
          <w:sz w:val="26"/>
          <w:szCs w:val="26"/>
          <w:lang w:val="en-US"/>
        </w:rPr>
        <w:t>Practise</w:t>
      </w:r>
      <w:proofErr w:type="spellEnd"/>
      <w:r>
        <w:rPr>
          <w:rFonts w:ascii="Arial" w:hAnsi="Arial" w:cs="Arial"/>
          <w:b/>
          <w:bCs/>
          <w:sz w:val="26"/>
          <w:szCs w:val="26"/>
          <w:lang w:val="en-US"/>
        </w:rPr>
        <w:t xml:space="preserve"> 6b and 6c)</w:t>
      </w:r>
      <w:proofErr w:type="gramStart"/>
      <w:r>
        <w:rPr>
          <w:rFonts w:ascii="Arial" w:hAnsi="Arial" w:cs="Arial"/>
          <w:b/>
          <w:bCs/>
          <w:sz w:val="26"/>
          <w:szCs w:val="26"/>
          <w:lang w:val="en-US"/>
        </w:rPr>
        <w:t>.</w:t>
      </w:r>
      <w:proofErr w:type="spellStart"/>
      <w:r>
        <w:rPr>
          <w:rFonts w:ascii="Arial" w:hAnsi="Arial" w:cs="Arial"/>
          <w:b/>
          <w:bCs/>
          <w:sz w:val="26"/>
          <w:szCs w:val="26"/>
          <w:lang w:val="en-US"/>
        </w:rPr>
        <w:t>pd</w:t>
      </w:r>
      <w:proofErr w:type="gramEnd"/>
      <w:r>
        <w:rPr>
          <w:rFonts w:ascii="Arial" w:hAnsi="Arial" w:cs="Arial"/>
          <w:b/>
          <w:bCs/>
          <w:sz w:val="26"/>
          <w:szCs w:val="26"/>
          <w:lang w:val="en-US"/>
        </w:rPr>
        <w:t>f</w:t>
      </w:r>
      <w:proofErr w:type="spellEnd"/>
      <w:r>
        <w:rPr>
          <w:rFonts w:ascii="Arial" w:hAnsi="Arial" w:cs="Arial"/>
          <w:sz w:val="26"/>
          <w:szCs w:val="26"/>
          <w:lang w:val="en-US"/>
        </w:rPr>
        <w:fldChar w:fldCharType="end"/>
      </w:r>
    </w:p>
    <w:p w14:paraId="75F37CEF" w14:textId="77777777" w:rsidR="00856E18" w:rsidRDefault="00A628FD" w:rsidP="00856E18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  <w:lang w:val="en-US"/>
        </w:rPr>
      </w:pPr>
      <w:hyperlink r:id="rId15" w:history="1">
        <w:r w:rsidR="00856E18">
          <w:rPr>
            <w:rFonts w:ascii="Arial" w:hAnsi="Arial" w:cs="Arial"/>
            <w:color w:val="0000E9"/>
            <w:sz w:val="26"/>
            <w:szCs w:val="26"/>
            <w:u w:val="single"/>
            <w:lang w:val="en-US"/>
          </w:rPr>
          <w:t>Details</w:t>
        </w:r>
      </w:hyperlink>
      <w:hyperlink r:id="rId16" w:history="1">
        <w:r w:rsidR="00856E18">
          <w:rPr>
            <w:rFonts w:ascii="Arial" w:hAnsi="Arial" w:cs="Arial"/>
            <w:color w:val="0000E9"/>
            <w:sz w:val="26"/>
            <w:szCs w:val="26"/>
            <w:u w:val="single"/>
            <w:lang w:val="en-US"/>
          </w:rPr>
          <w:t>Download</w:t>
        </w:r>
      </w:hyperlink>
      <w:r w:rsidR="00856E18">
        <w:rPr>
          <w:rFonts w:ascii="Arial" w:hAnsi="Arial" w:cs="Arial"/>
          <w:color w:val="535353"/>
          <w:sz w:val="26"/>
          <w:szCs w:val="26"/>
          <w:lang w:val="en-US"/>
        </w:rPr>
        <w:t>3 MB</w:t>
      </w:r>
    </w:p>
    <w:p w14:paraId="764A588F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</w:p>
    <w:p w14:paraId="1D3451A0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If you are a fast worker, you might test yourself and do the following:</w:t>
      </w:r>
    </w:p>
    <w:p w14:paraId="7B2C1B59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1. Review Set 10B (p.213-214) (show all workings in the Math Journal)</w:t>
      </w:r>
    </w:p>
    <w:p w14:paraId="66221652" w14:textId="77777777" w:rsidR="00856E18" w:rsidRPr="00274437" w:rsidRDefault="00856E18" w:rsidP="00856E18">
      <w:pPr>
        <w:rPr>
          <w:rFonts w:ascii="Arial" w:hAnsi="Arial" w:cs="Arial"/>
          <w:sz w:val="26"/>
          <w:szCs w:val="26"/>
          <w:lang w:val="en-US"/>
        </w:rPr>
      </w:pPr>
      <w:bookmarkStart w:id="0" w:name="_GoBack"/>
      <w:r w:rsidRPr="00274437">
        <w:rPr>
          <w:rFonts w:ascii="Arial" w:hAnsi="Arial" w:cs="Arial"/>
          <w:sz w:val="26"/>
          <w:szCs w:val="26"/>
          <w:lang w:val="en-US"/>
        </w:rPr>
        <w:t xml:space="preserve">2. Live </w:t>
      </w:r>
      <w:proofErr w:type="spellStart"/>
      <w:r w:rsidRPr="00274437">
        <w:rPr>
          <w:rFonts w:ascii="Arial" w:hAnsi="Arial" w:cs="Arial"/>
          <w:sz w:val="26"/>
          <w:szCs w:val="26"/>
          <w:lang w:val="en-US"/>
        </w:rPr>
        <w:t>Mathletics</w:t>
      </w:r>
      <w:proofErr w:type="spellEnd"/>
      <w:r w:rsidRPr="00274437">
        <w:rPr>
          <w:rFonts w:ascii="Arial" w:hAnsi="Arial" w:cs="Arial"/>
          <w:sz w:val="26"/>
          <w:szCs w:val="26"/>
          <w:lang w:val="en-US"/>
        </w:rPr>
        <w:t xml:space="preserve"> / </w:t>
      </w:r>
      <w:proofErr w:type="gramStart"/>
      <w:r w:rsidRPr="00274437">
        <w:rPr>
          <w:rFonts w:ascii="Arial" w:hAnsi="Arial" w:cs="Arial"/>
          <w:sz w:val="26"/>
          <w:szCs w:val="26"/>
          <w:lang w:val="en-US"/>
        </w:rPr>
        <w:t>Some</w:t>
      </w:r>
      <w:proofErr w:type="gramEnd"/>
      <w:r w:rsidRPr="00274437">
        <w:rPr>
          <w:rFonts w:ascii="Arial" w:hAnsi="Arial" w:cs="Arial"/>
          <w:sz w:val="26"/>
          <w:szCs w:val="26"/>
          <w:lang w:val="en-US"/>
        </w:rPr>
        <w:t xml:space="preserve"> number tasks from Khan Academy</w:t>
      </w:r>
    </w:p>
    <w:bookmarkEnd w:id="0"/>
    <w:p w14:paraId="4BB5055C" w14:textId="77777777" w:rsidR="00274437" w:rsidRDefault="00274437" w:rsidP="00856E18">
      <w:pPr>
        <w:rPr>
          <w:rFonts w:ascii="Arial" w:hAnsi="Arial" w:cs="Arial"/>
          <w:sz w:val="32"/>
          <w:szCs w:val="32"/>
          <w:lang w:val="en-US"/>
        </w:rPr>
      </w:pPr>
    </w:p>
    <w:p w14:paraId="7A9B7E5F" w14:textId="77777777" w:rsidR="00274437" w:rsidRDefault="00274437" w:rsidP="00856E18">
      <w:pPr>
        <w:rPr>
          <w:rFonts w:ascii="Arial" w:hAnsi="Arial" w:cs="Arial"/>
          <w:sz w:val="32"/>
          <w:szCs w:val="32"/>
          <w:lang w:val="en-US"/>
        </w:rPr>
      </w:pPr>
    </w:p>
    <w:p w14:paraId="4A8C22D1" w14:textId="77777777" w:rsidR="00274437" w:rsidRDefault="00274437" w:rsidP="0027443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  <w:lang w:val="en-US"/>
        </w:rPr>
      </w:pPr>
      <w:r>
        <w:rPr>
          <w:rFonts w:ascii="Arial" w:hAnsi="Arial" w:cs="Arial"/>
          <w:b/>
          <w:bCs/>
          <w:sz w:val="28"/>
          <w:szCs w:val="28"/>
          <w:lang w:val="en-US"/>
        </w:rPr>
        <w:t>2015/11/23 (Today's tasks)</w:t>
      </w:r>
    </w:p>
    <w:p w14:paraId="7D207DE5" w14:textId="77777777" w:rsidR="00274437" w:rsidRDefault="00274437" w:rsidP="0027443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lang w:val="en-US"/>
        </w:rPr>
        <w:t>Problem solving strategies H&amp;H (1st edition) Chapter 10 - can be downloaded from the Y6 Assessment wiki</w:t>
      </w:r>
    </w:p>
    <w:p w14:paraId="628AAF74" w14:textId="77777777" w:rsidR="00274437" w:rsidRDefault="00274437" w:rsidP="0027443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lang w:val="en-US"/>
        </w:rPr>
        <w:t>Assessment 3 Notification and explanation - can be downloaded from the Y6 Assessment wiki (hard copy will be given by teacher)</w:t>
      </w:r>
    </w:p>
    <w:p w14:paraId="7D79D951" w14:textId="77777777" w:rsidR="00274437" w:rsidRDefault="00274437" w:rsidP="0027443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lang w:val="en-US"/>
        </w:rPr>
        <w:t>Start research and study the problem solving strategies assigned to your group.</w:t>
      </w:r>
    </w:p>
    <w:p w14:paraId="4692F302" w14:textId="77777777" w:rsidR="00274437" w:rsidRDefault="00274437" w:rsidP="0027443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lang w:val="en-US"/>
        </w:rPr>
        <w:t>(</w:t>
      </w:r>
      <w:proofErr w:type="gramStart"/>
      <w:r>
        <w:rPr>
          <w:rFonts w:ascii="Arial" w:hAnsi="Arial" w:cs="Arial"/>
          <w:lang w:val="en-US"/>
        </w:rPr>
        <w:t>you</w:t>
      </w:r>
      <w:proofErr w:type="gramEnd"/>
      <w:r>
        <w:rPr>
          <w:rFonts w:ascii="Arial" w:hAnsi="Arial" w:cs="Arial"/>
          <w:lang w:val="en-US"/>
        </w:rPr>
        <w:t xml:space="preserve"> are going to use this strategy to complete the assessment 3 and teach your classmates.)</w:t>
      </w:r>
    </w:p>
    <w:p w14:paraId="0E8173DD" w14:textId="77777777" w:rsidR="00274437" w:rsidRDefault="00274437" w:rsidP="0027443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lang w:val="en-US"/>
        </w:rPr>
        <w:t>Group 1: Trial and error (10A)</w:t>
      </w:r>
    </w:p>
    <w:p w14:paraId="17469A7D" w14:textId="77777777" w:rsidR="00274437" w:rsidRDefault="00274437" w:rsidP="0027443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lang w:val="en-US"/>
        </w:rPr>
        <w:t>Group 2: Making a list / a table and looking for a pattern (10B / 10D)</w:t>
      </w:r>
    </w:p>
    <w:p w14:paraId="0AA15F8A" w14:textId="77777777" w:rsidR="00274437" w:rsidRDefault="00274437" w:rsidP="0027443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lang w:val="en-US"/>
        </w:rPr>
        <w:t xml:space="preserve">Group 3: </w:t>
      </w:r>
      <w:proofErr w:type="spellStart"/>
      <w:r>
        <w:rPr>
          <w:rFonts w:ascii="Arial" w:hAnsi="Arial" w:cs="Arial"/>
          <w:lang w:val="en-US"/>
        </w:rPr>
        <w:t>Modelling</w:t>
      </w:r>
      <w:proofErr w:type="spellEnd"/>
      <w:r>
        <w:rPr>
          <w:rFonts w:ascii="Arial" w:hAnsi="Arial" w:cs="Arial"/>
          <w:lang w:val="en-US"/>
        </w:rPr>
        <w:t xml:space="preserve"> or drawing a picture (10C)</w:t>
      </w:r>
    </w:p>
    <w:p w14:paraId="6BDAF876" w14:textId="77777777" w:rsidR="00274437" w:rsidRDefault="00274437" w:rsidP="0027443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lang w:val="en-US"/>
        </w:rPr>
        <w:t>Group 4: Working backwards (10E)</w:t>
      </w:r>
    </w:p>
    <w:p w14:paraId="4A7AC412" w14:textId="77777777" w:rsidR="00274437" w:rsidRDefault="00274437" w:rsidP="0027443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lang w:val="en-US"/>
        </w:rPr>
        <w:t>Group 5: Forming and solving equation (My Pals 6A Chapter 1)</w:t>
      </w:r>
    </w:p>
    <w:p w14:paraId="62C0D475" w14:textId="77777777" w:rsidR="00274437" w:rsidRDefault="00274437" w:rsidP="0027443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lang w:val="en-US"/>
        </w:rPr>
        <w:t>Group 6: Trial and error (10 A)</w:t>
      </w:r>
    </w:p>
    <w:p w14:paraId="1AA37841" w14:textId="77777777" w:rsidR="00274437" w:rsidRDefault="00274437" w:rsidP="0027443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lang w:val="en-US"/>
        </w:rPr>
        <w:t>Group 7: Making a list / a table and looking for a pattern (10B/10D)</w:t>
      </w:r>
    </w:p>
    <w:p w14:paraId="0C4910BC" w14:textId="77777777" w:rsidR="00274437" w:rsidRDefault="00274437" w:rsidP="0027443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</w:p>
    <w:p w14:paraId="6A13BBD5" w14:textId="77777777" w:rsidR="00274437" w:rsidRDefault="00274437" w:rsidP="0027443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lang w:val="en-US"/>
        </w:rPr>
        <w:t>Solve the opening problem (H&amp;H 1st edition Chapter 10: p.186)</w:t>
      </w:r>
    </w:p>
    <w:p w14:paraId="1219DBC8" w14:textId="77777777" w:rsidR="00274437" w:rsidRDefault="00274437" w:rsidP="0027443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lang w:val="en-US"/>
        </w:rPr>
        <w:t xml:space="preserve">Try to use the strategy you've just </w:t>
      </w:r>
      <w:proofErr w:type="gramStart"/>
      <w:r>
        <w:rPr>
          <w:rFonts w:ascii="Arial" w:hAnsi="Arial" w:cs="Arial"/>
          <w:lang w:val="en-US"/>
        </w:rPr>
        <w:t>learn</w:t>
      </w:r>
      <w:proofErr w:type="gramEnd"/>
      <w:r>
        <w:rPr>
          <w:rFonts w:ascii="Arial" w:hAnsi="Arial" w:cs="Arial"/>
          <w:lang w:val="en-US"/>
        </w:rPr>
        <w:t xml:space="preserve"> to solve it.</w:t>
      </w:r>
    </w:p>
    <w:p w14:paraId="3A4C0E8E" w14:textId="051155BC" w:rsidR="00274437" w:rsidRDefault="00274437" w:rsidP="00274437">
      <w:r>
        <w:rPr>
          <w:rFonts w:ascii="Arial" w:hAnsi="Arial" w:cs="Arial"/>
          <w:lang w:val="en-US"/>
        </w:rPr>
        <w:t>Homework: Start to research, observe and think about a real life problem and which 2 strategies you are going to use in your assessment 3.</w:t>
      </w:r>
    </w:p>
    <w:sectPr w:rsidR="00274437" w:rsidSect="005B7714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EC7"/>
    <w:rsid w:val="00274437"/>
    <w:rsid w:val="00512EC7"/>
    <w:rsid w:val="005B7714"/>
    <w:rsid w:val="00856E18"/>
    <w:rsid w:val="00C84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7FDC6C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H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6E1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E18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274437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H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6E1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E18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274437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clyeung.wikispaces.com/file/detail/My%20Pals%206A%20p.141-147%20%28Practise%206a%29.pdf" TargetMode="External"/><Relationship Id="rId12" Type="http://schemas.openxmlformats.org/officeDocument/2006/relationships/hyperlink" Target="http://clyeung.wikispaces.com/file/view/My%20Pals%206A%20p.141-147%20%28Practise%206a%29.pdf/565047205/My%20Pals%206A%20p.141-147%20%28Practise%206a%29.pdf" TargetMode="External"/><Relationship Id="rId13" Type="http://schemas.openxmlformats.org/officeDocument/2006/relationships/hyperlink" Target="http://clyeung.wikispaces.com/file/detail/MYP%201%20Chapter%2010.pdf" TargetMode="External"/><Relationship Id="rId14" Type="http://schemas.openxmlformats.org/officeDocument/2006/relationships/hyperlink" Target="http://clyeung.wikispaces.com/file/view/MYP%201%20Chapter%2010.pdf/565047345/MYP%201%20Chapter%2010.pdf" TargetMode="External"/><Relationship Id="rId15" Type="http://schemas.openxmlformats.org/officeDocument/2006/relationships/hyperlink" Target="http://clyeung.wikispaces.com/file/detail/My%20Pals%206A%20p.148-164%20%28Practise%206b%20and%206c%29.pdf" TargetMode="External"/><Relationship Id="rId16" Type="http://schemas.openxmlformats.org/officeDocument/2006/relationships/hyperlink" Target="http://clyeung.wikispaces.com/file/view/My%20Pals%206A%20p.148-164%20%28Practise%206b%20and%206c%29.pdf/565047363/My%20Pals%206A%20p.148-164%20%28Practise%206b%20and%206c%29.pdf" TargetMode="Externa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youtu.be/f3ySpxX9oeM" TargetMode="External"/><Relationship Id="rId7" Type="http://schemas.openxmlformats.org/officeDocument/2006/relationships/hyperlink" Target="https://youtu.be/uMz4Hause-o?list=RDuMz4Hause-o" TargetMode="External"/><Relationship Id="rId8" Type="http://schemas.openxmlformats.org/officeDocument/2006/relationships/image" Target="media/image1.png"/><Relationship Id="rId9" Type="http://schemas.openxmlformats.org/officeDocument/2006/relationships/hyperlink" Target="http://clyeung.wikispaces.com/file/detail/Y6%20Percentage%20booklet.pdf" TargetMode="External"/><Relationship Id="rId10" Type="http://schemas.openxmlformats.org/officeDocument/2006/relationships/hyperlink" Target="http://clyeung.wikispaces.com/file/view/Y6%20Percentage%20booklet.pdf/565514855/Y6%20Percentage%20booklet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836</Words>
  <Characters>4766</Characters>
  <Application>Microsoft Macintosh Word</Application>
  <DocSecurity>0</DocSecurity>
  <Lines>39</Lines>
  <Paragraphs>11</Paragraphs>
  <ScaleCrop>false</ScaleCrop>
  <Company>VSA</Company>
  <LinksUpToDate>false</LinksUpToDate>
  <CharactersWithSpaces>5591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Clyeung Yeung</dc:creator>
  <cp:keywords/>
  <dc:description/>
  <cp:lastModifiedBy>Clyeung Yeung</cp:lastModifiedBy>
  <cp:revision>2</cp:revision>
  <dcterms:created xsi:type="dcterms:W3CDTF">2015-11-28T06:36:00Z</dcterms:created>
  <dcterms:modified xsi:type="dcterms:W3CDTF">2015-11-28T06:36:00Z</dcterms:modified>
</cp:coreProperties>
</file>